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D72568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 w:rsidR="00CF4D48">
        <w:rPr>
          <w:rFonts w:ascii="Arial" w:hAnsi="Arial" w:cs="Arial"/>
        </w:rPr>
        <w:t>2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,B,C</w:t>
      </w:r>
      <w:proofErr w:type="gramEnd"/>
      <w:r>
        <w:rPr>
          <w:rFonts w:ascii="Arial" w:hAnsi="Arial" w:cs="Arial"/>
          <w:bCs/>
        </w:rPr>
        <w:t>)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LSM-PE.5.1.2, LSM-PE.5.1.3, LSM-PE.5.2.1</w:t>
      </w: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LSM-PE.5.2.4,</w:t>
      </w:r>
      <w:r w:rsidR="00CF4D48">
        <w:rPr>
          <w:rFonts w:ascii="Arial" w:hAnsi="Arial" w:cs="Arial"/>
          <w:b/>
          <w:bCs/>
          <w:color w:val="000000"/>
          <w:sz w:val="21"/>
          <w:szCs w:val="21"/>
        </w:rPr>
        <w:t xml:space="preserve"> LSM-PE.5.2.5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CF4D48" w:rsidRDefault="00CF4D4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CF4D48" w:rsidRDefault="00CF4D4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Work problems to determine sexual reproduction odds</w:t>
      </w:r>
    </w:p>
    <w:p w:rsidR="004C6E66" w:rsidRDefault="004C6E66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D72568" w:rsidRDefault="00EC5521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Predict outcomes </w:t>
      </w:r>
      <w:bookmarkStart w:id="0" w:name="_GoBack"/>
      <w:bookmarkEnd w:id="0"/>
      <w:r w:rsidR="00CF4D48">
        <w:rPr>
          <w:rFonts w:ascii="Arial" w:hAnsi="Arial" w:cs="Arial"/>
          <w:color w:val="3F3F3F"/>
        </w:rPr>
        <w:t xml:space="preserve">of sexual reproduction using the </w:t>
      </w:r>
      <w:proofErr w:type="spellStart"/>
      <w:r w:rsidR="00CF4D48">
        <w:rPr>
          <w:rFonts w:ascii="Arial" w:hAnsi="Arial" w:cs="Arial"/>
          <w:color w:val="3F3F3F"/>
        </w:rPr>
        <w:t>Punnett</w:t>
      </w:r>
      <w:proofErr w:type="spellEnd"/>
      <w:r w:rsidR="00CF4D48">
        <w:rPr>
          <w:rFonts w:ascii="Arial" w:hAnsi="Arial" w:cs="Arial"/>
          <w:color w:val="3F3F3F"/>
        </w:rPr>
        <w:t xml:space="preserve"> square</w:t>
      </w:r>
    </w:p>
    <w:p w:rsidR="00CF4D48" w:rsidRDefault="00CF4D48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EC5521" w:rsidRDefault="00EC5521">
      <w:pPr>
        <w:rPr>
          <w:rFonts w:ascii="Arial" w:hAnsi="Arial" w:cs="Arial"/>
          <w:color w:val="3F3F3F"/>
        </w:rPr>
      </w:pPr>
    </w:p>
    <w:p w:rsidR="00EC5521" w:rsidRDefault="00EC5521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go over the problems, correcting mistakes and re- teaching</w:t>
      </w:r>
    </w:p>
    <w:p w:rsidR="009C0B67" w:rsidRDefault="009C0B67">
      <w:pPr>
        <w:rPr>
          <w:rFonts w:ascii="Arial" w:hAnsi="Arial" w:cs="Arial"/>
          <w:color w:val="3F3F3F"/>
        </w:rPr>
      </w:pPr>
    </w:p>
    <w:p w:rsidR="009C0B67" w:rsidRDefault="009C0B67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</w:p>
    <w:p w:rsidR="00D72568" w:rsidRPr="00CD306D" w:rsidRDefault="00D72568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2011-10-10T01:29:00Z</dcterms:created>
  <dcterms:modified xsi:type="dcterms:W3CDTF">2011-10-10T01:29:00Z</dcterms:modified>
</cp:coreProperties>
</file>